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FA34C" w14:textId="77777777" w:rsidR="00D21E8E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4698A502" w14:textId="77777777" w:rsidR="00CA46E9" w:rsidRPr="00076E74" w:rsidRDefault="00CA46E9">
      <w:pPr>
        <w:rPr>
          <w:rFonts w:ascii="Calibri" w:hAnsi="Calibri" w:cs="Arial"/>
          <w:b/>
          <w:bCs/>
          <w:sz w:val="28"/>
          <w:szCs w:val="28"/>
        </w:rPr>
      </w:pPr>
    </w:p>
    <w:p w14:paraId="2A889E09" w14:textId="77777777" w:rsidR="00A93D43" w:rsidRDefault="00A93D43"/>
    <w:p w14:paraId="562389D2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2C6B333A" w14:textId="77777777" w:rsidR="00A93D43" w:rsidRDefault="00A93D43"/>
    <w:p w14:paraId="27990E2A" w14:textId="77777777" w:rsidR="00A93D43" w:rsidRPr="00A93D43" w:rsidRDefault="00A93D43" w:rsidP="00FF566C">
      <w:pPr>
        <w:jc w:val="center"/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</w:p>
    <w:p w14:paraId="35C12FC9" w14:textId="77777777" w:rsidR="00A93D43" w:rsidRDefault="00A93D43"/>
    <w:p w14:paraId="4F52F348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3C4BF303" w14:textId="77777777" w:rsidR="00A93D43" w:rsidRPr="00A93D43" w:rsidRDefault="00A93D43" w:rsidP="00615A39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48B69C78" w14:textId="77777777" w:rsidR="00D21E8E" w:rsidRDefault="00453032">
      <w:pPr>
        <w:spacing w:after="120"/>
        <w:rPr>
          <w:rFonts w:ascii="Calibri" w:hAnsi="Calibri" w:cs="Calibri"/>
          <w:b/>
          <w:bCs/>
        </w:rPr>
      </w:pPr>
      <w:r w:rsidRPr="00453032">
        <w:rPr>
          <w:rFonts w:ascii="Calibri" w:hAnsi="Calibri" w:cs="Calibri"/>
          <w:b/>
          <w:bCs/>
        </w:rPr>
        <w:t>Obuv pro zaměstnance</w:t>
      </w:r>
      <w:r w:rsidR="00493F64">
        <w:rPr>
          <w:rFonts w:ascii="Calibri" w:hAnsi="Calibri" w:cs="Calibri"/>
          <w:b/>
          <w:bCs/>
        </w:rPr>
        <w:t>,</w:t>
      </w:r>
      <w:r w:rsidR="009774B3">
        <w:rPr>
          <w:rFonts w:ascii="Calibri" w:hAnsi="Calibri" w:cs="Calibri"/>
          <w:b/>
          <w:bCs/>
        </w:rPr>
        <w:t xml:space="preserve"> část </w:t>
      </w:r>
      <w:r w:rsidR="00493F64">
        <w:rPr>
          <w:rFonts w:ascii="Calibri" w:hAnsi="Calibri" w:cs="Calibri"/>
          <w:b/>
          <w:bCs/>
        </w:rPr>
        <w:t xml:space="preserve">……… </w:t>
      </w:r>
      <w:r w:rsidR="009774B3" w:rsidRPr="009774B3">
        <w:rPr>
          <w:rFonts w:ascii="Calibri" w:hAnsi="Calibri" w:cs="Calibri"/>
          <w:i/>
          <w:iCs/>
          <w:highlight w:val="yellow"/>
        </w:rPr>
        <w:t>(doplní dodavatel)</w:t>
      </w:r>
    </w:p>
    <w:p w14:paraId="209D9464" w14:textId="77777777" w:rsidR="009774B3" w:rsidRDefault="009774B3">
      <w:pPr>
        <w:spacing w:after="120"/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</w:rPr>
        <w:t>Název části veřejné zakázky: …</w:t>
      </w:r>
      <w:r w:rsidR="00493F64">
        <w:rPr>
          <w:rFonts w:ascii="Calibri" w:hAnsi="Calibri" w:cs="Calibri"/>
          <w:b/>
          <w:bCs/>
        </w:rPr>
        <w:t>……………………………</w:t>
      </w:r>
      <w:r>
        <w:rPr>
          <w:rFonts w:ascii="Calibri" w:hAnsi="Calibri" w:cs="Calibri"/>
          <w:b/>
          <w:bCs/>
        </w:rPr>
        <w:t xml:space="preserve">. </w:t>
      </w:r>
      <w:r w:rsidRPr="009774B3">
        <w:rPr>
          <w:rFonts w:ascii="Calibri" w:hAnsi="Calibri" w:cs="Calibri"/>
          <w:i/>
          <w:iCs/>
          <w:highlight w:val="yellow"/>
        </w:rPr>
        <w:t>(doplní dodavatel)</w:t>
      </w:r>
    </w:p>
    <w:p w14:paraId="58529047" w14:textId="77777777" w:rsidR="00493F64" w:rsidRPr="009774B3" w:rsidRDefault="00493F64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B47BE12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275C65C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18D22D0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A537BBF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FBF4BF7" w14:textId="77777777" w:rsidR="00A93D43" w:rsidRPr="00A93D43" w:rsidRDefault="00A93D43" w:rsidP="006739FF">
            <w:pPr>
              <w:rPr>
                <w:rFonts w:ascii="Calibri" w:hAnsi="Calibri" w:cs="Arial"/>
                <w:color w:val="5F5F5F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0CB30F4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52174255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158A552" w14:textId="77777777" w:rsidR="00A93D43" w:rsidRPr="00A93D43" w:rsidRDefault="00A93D43" w:rsidP="006739FF">
            <w:pPr>
              <w:rPr>
                <w:rFonts w:ascii="Calibri" w:hAnsi="Calibri" w:cs="Arial"/>
                <w:color w:val="FF0000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0DA3D765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E21C547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099F6F4" w14:textId="77777777" w:rsidR="00A93D43" w:rsidRPr="00A93D43" w:rsidRDefault="00A93D43" w:rsidP="006739FF">
            <w:pPr>
              <w:rPr>
                <w:rFonts w:ascii="Calibri" w:hAnsi="Calibri" w:cs="Arial"/>
                <w:color w:val="5F5F5F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0B3965B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18AEE9E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9F114B1" w14:textId="77777777" w:rsidR="00A93D43" w:rsidRPr="00A93D43" w:rsidRDefault="00A93D43" w:rsidP="006739FF">
            <w:pPr>
              <w:rPr>
                <w:rFonts w:ascii="Calibri" w:hAnsi="Calibri" w:cs="Arial"/>
                <w:color w:val="FF0000"/>
              </w:rPr>
            </w:pPr>
            <w:r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249BE28C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0B4EE543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6CBDEAF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CED003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3B2D43A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5288133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4955E06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E8E8477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3C7CBA2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17FE137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093D263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09EF634C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3FC11C3F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6E657B3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4635077C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B6CE88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C20692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26E609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F7D85BB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D804C3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DF7FE59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7DE54A2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05BF392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29C03A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645E34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22E10E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C4B91E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2A2A6F31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38F87DE6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3002A4E4" w14:textId="77777777" w:rsidR="00D21E8E" w:rsidRDefault="00D21E8E"/>
    <w:sectPr w:rsidR="00D21E8E" w:rsidSect="00B72B4C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DEA39" w14:textId="77777777" w:rsidR="00055AC6" w:rsidRDefault="00055AC6">
      <w:r>
        <w:separator/>
      </w:r>
    </w:p>
  </w:endnote>
  <w:endnote w:type="continuationSeparator" w:id="0">
    <w:p w14:paraId="18F8C6EF" w14:textId="77777777" w:rsidR="00055AC6" w:rsidRDefault="0005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34C7E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97A20EA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FC08D" w14:textId="77777777" w:rsidR="00055AC6" w:rsidRDefault="00055AC6">
      <w:r>
        <w:separator/>
      </w:r>
    </w:p>
  </w:footnote>
  <w:footnote w:type="continuationSeparator" w:id="0">
    <w:p w14:paraId="74616B11" w14:textId="77777777" w:rsidR="00055AC6" w:rsidRDefault="00055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F7D1C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238365818">
    <w:abstractNumId w:val="0"/>
  </w:num>
  <w:num w:numId="2" w16cid:durableId="1839464540">
    <w:abstractNumId w:val="1"/>
  </w:num>
  <w:num w:numId="3" w16cid:durableId="2087533605">
    <w:abstractNumId w:val="2"/>
  </w:num>
  <w:num w:numId="4" w16cid:durableId="547449711">
    <w:abstractNumId w:val="3"/>
  </w:num>
  <w:num w:numId="5" w16cid:durableId="1227033303">
    <w:abstractNumId w:val="4"/>
  </w:num>
  <w:num w:numId="6" w16cid:durableId="2094156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AC6"/>
    <w:rsid w:val="00076E74"/>
    <w:rsid w:val="000C6739"/>
    <w:rsid w:val="00151197"/>
    <w:rsid w:val="001C5FDA"/>
    <w:rsid w:val="00237886"/>
    <w:rsid w:val="002B5769"/>
    <w:rsid w:val="00453032"/>
    <w:rsid w:val="00477FAD"/>
    <w:rsid w:val="00493F64"/>
    <w:rsid w:val="004D01E8"/>
    <w:rsid w:val="004F0CAF"/>
    <w:rsid w:val="005A44F8"/>
    <w:rsid w:val="005D4E65"/>
    <w:rsid w:val="00615A39"/>
    <w:rsid w:val="006739FF"/>
    <w:rsid w:val="006A749B"/>
    <w:rsid w:val="00786E28"/>
    <w:rsid w:val="007F1A15"/>
    <w:rsid w:val="00813524"/>
    <w:rsid w:val="008D7147"/>
    <w:rsid w:val="008E5B9A"/>
    <w:rsid w:val="009774B3"/>
    <w:rsid w:val="009A60DD"/>
    <w:rsid w:val="00A31D7F"/>
    <w:rsid w:val="00A35FF4"/>
    <w:rsid w:val="00A93D43"/>
    <w:rsid w:val="00B2323E"/>
    <w:rsid w:val="00B6638F"/>
    <w:rsid w:val="00B72B4C"/>
    <w:rsid w:val="00CA46E9"/>
    <w:rsid w:val="00CB3AFF"/>
    <w:rsid w:val="00CC50F4"/>
    <w:rsid w:val="00D21E8E"/>
    <w:rsid w:val="00D53007"/>
    <w:rsid w:val="00E7728F"/>
    <w:rsid w:val="00FB46D9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0526C7"/>
  <w15:chartTrackingRefBased/>
  <w15:docId w15:val="{D4AE51DE-8D92-4559-A3BD-2F926057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1967</Characters>
  <Application>Microsoft Office Word</Application>
  <DocSecurity>0</DocSecurity>
  <Lines>62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2026-01-17T12:35:00Z</cp:lastPrinted>
  <dcterms:created xsi:type="dcterms:W3CDTF">2026-01-17T12:37:00Z</dcterms:created>
  <dcterms:modified xsi:type="dcterms:W3CDTF">2026-01-17T12:38:00Z</dcterms:modified>
</cp:coreProperties>
</file>